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015ED">
      <w:pPr>
        <w:pStyle w:val="Heading1"/>
        <w:kinsoku w:val="0"/>
        <w:overflowPunct w:val="0"/>
        <w:spacing w:before="33" w:line="550" w:lineRule="exact"/>
        <w:ind w:left="1149" w:right="1408"/>
        <w:jc w:val="center"/>
      </w:pPr>
      <w:bookmarkStart w:id="0" w:name="_GoBack"/>
      <w:bookmarkEnd w:id="0"/>
      <w:r>
        <w:rPr>
          <w:spacing w:val="-1"/>
        </w:rPr>
        <w:t>MEDICARE</w:t>
      </w:r>
      <w:r>
        <w:rPr>
          <w:spacing w:val="-17"/>
        </w:rPr>
        <w:t xml:space="preserve"> </w:t>
      </w:r>
      <w:r>
        <w:rPr>
          <w:spacing w:val="-1"/>
        </w:rPr>
        <w:t>ADVANTAGE</w:t>
      </w:r>
      <w:r>
        <w:rPr>
          <w:spacing w:val="-15"/>
        </w:rPr>
        <w:t xml:space="preserve"> </w:t>
      </w:r>
      <w:r>
        <w:rPr>
          <w:spacing w:val="-1"/>
        </w:rPr>
        <w:t>PLANS</w:t>
      </w:r>
    </w:p>
    <w:p w:rsidR="00000000" w:rsidRDefault="004015ED">
      <w:pPr>
        <w:pStyle w:val="BodyText"/>
        <w:kinsoku w:val="0"/>
        <w:overflowPunct w:val="0"/>
        <w:spacing w:before="0" w:line="546" w:lineRule="exact"/>
        <w:ind w:left="1034" w:right="1408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Wyoming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(WY)</w:t>
      </w:r>
    </w:p>
    <w:p w:rsidR="00000000" w:rsidRDefault="004015ED">
      <w:pPr>
        <w:pStyle w:val="Heading2"/>
        <w:kinsoku w:val="0"/>
        <w:overflowPunct w:val="0"/>
        <w:ind w:left="1204" w:right="868"/>
        <w:rPr>
          <w:spacing w:val="-5"/>
        </w:rPr>
      </w:pPr>
      <w:r>
        <w:rPr>
          <w:spacing w:val="-6"/>
        </w:rPr>
        <w:t>(Medicare</w:t>
      </w:r>
      <w:r>
        <w:rPr>
          <w:spacing w:val="-20"/>
        </w:rPr>
        <w:t xml:space="preserve"> </w:t>
      </w:r>
      <w:r>
        <w:rPr>
          <w:spacing w:val="-7"/>
        </w:rPr>
        <w:t>Managed</w:t>
      </w:r>
      <w:r>
        <w:rPr>
          <w:spacing w:val="-21"/>
        </w:rPr>
        <w:t xml:space="preserve"> </w:t>
      </w:r>
      <w:r>
        <w:rPr>
          <w:spacing w:val="-7"/>
        </w:rPr>
        <w:t>Care,</w:t>
      </w:r>
      <w:r>
        <w:rPr>
          <w:spacing w:val="-20"/>
        </w:rPr>
        <w:t xml:space="preserve"> </w:t>
      </w:r>
      <w:r>
        <w:rPr>
          <w:spacing w:val="-4"/>
        </w:rPr>
        <w:t>such</w:t>
      </w:r>
      <w:r>
        <w:rPr>
          <w:spacing w:val="-21"/>
        </w:rPr>
        <w:t xml:space="preserve"> </w:t>
      </w:r>
      <w:r>
        <w:rPr>
          <w:spacing w:val="-6"/>
        </w:rPr>
        <w:t>as</w:t>
      </w:r>
      <w:r>
        <w:rPr>
          <w:spacing w:val="-1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HMO,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spacing w:val="-6"/>
        </w:rPr>
        <w:t>Medicare</w:t>
      </w:r>
      <w:r>
        <w:rPr>
          <w:spacing w:val="-20"/>
        </w:rPr>
        <w:t xml:space="preserve"> </w:t>
      </w:r>
      <w:r>
        <w:rPr>
          <w:spacing w:val="-1"/>
        </w:rPr>
        <w:t>PPO,</w:t>
      </w:r>
      <w:r>
        <w:rPr>
          <w:spacing w:val="-23"/>
        </w:rPr>
        <w:t xml:space="preserve"> </w:t>
      </w:r>
      <w:r>
        <w:rPr>
          <w:spacing w:val="-6"/>
        </w:rPr>
        <w:t>or</w:t>
      </w:r>
      <w:r>
        <w:rPr>
          <w:spacing w:val="-19"/>
        </w:rPr>
        <w:t xml:space="preserve"> </w:t>
      </w:r>
      <w:r>
        <w:rPr>
          <w:spacing w:val="-6"/>
        </w:rPr>
        <w:t>Medicare</w:t>
      </w:r>
      <w:r>
        <w:rPr>
          <w:spacing w:val="-19"/>
        </w:rPr>
        <w:t xml:space="preserve"> </w:t>
      </w:r>
      <w:r>
        <w:rPr>
          <w:spacing w:val="-5"/>
        </w:rPr>
        <w:t>PFFS</w:t>
      </w:r>
      <w:r>
        <w:rPr>
          <w:spacing w:val="-11"/>
        </w:rPr>
        <w:t xml:space="preserve"> </w:t>
      </w:r>
      <w:r>
        <w:rPr>
          <w:spacing w:val="-5"/>
        </w:rPr>
        <w:t>Plan)</w:t>
      </w:r>
    </w:p>
    <w:p w:rsidR="00000000" w:rsidRDefault="004015ED">
      <w:pPr>
        <w:pStyle w:val="BodyText"/>
        <w:kinsoku w:val="0"/>
        <w:overflowPunct w:val="0"/>
        <w:spacing w:before="10"/>
        <w:ind w:left="0" w:firstLine="0"/>
        <w:rPr>
          <w:sz w:val="50"/>
          <w:szCs w:val="50"/>
        </w:rPr>
      </w:pPr>
    </w:p>
    <w:p w:rsidR="00000000" w:rsidRDefault="004015ED">
      <w:pPr>
        <w:pStyle w:val="BodyText"/>
        <w:numPr>
          <w:ilvl w:val="0"/>
          <w:numId w:val="3"/>
        </w:numPr>
        <w:tabs>
          <w:tab w:val="left" w:pos="620"/>
        </w:tabs>
        <w:kinsoku w:val="0"/>
        <w:overflowPunct w:val="0"/>
        <w:spacing w:before="0"/>
        <w:ind w:hanging="403"/>
      </w:pPr>
      <w:r>
        <w:rPr>
          <w:spacing w:val="-5"/>
        </w:rPr>
        <w:t>Altius</w:t>
      </w:r>
      <w:r>
        <w:rPr>
          <w:spacing w:val="3"/>
        </w:rPr>
        <w:t xml:space="preserve"> </w:t>
      </w:r>
      <w:r>
        <w:rPr>
          <w:spacing w:val="-7"/>
        </w:rPr>
        <w:t>Advantra</w:t>
      </w:r>
      <w:r>
        <w:rPr>
          <w:spacing w:val="-6"/>
        </w:rPr>
        <w:t xml:space="preserve"> </w:t>
      </w:r>
      <w:r>
        <w:rPr>
          <w:spacing w:val="-4"/>
        </w:rPr>
        <w:t>Select</w:t>
      </w:r>
      <w:r>
        <w:rPr>
          <w:spacing w:val="-8"/>
        </w:rPr>
        <w:t xml:space="preserve"> </w:t>
      </w:r>
      <w:r>
        <w:rPr>
          <w:spacing w:val="-4"/>
        </w:rPr>
        <w:t>(Altius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Plans)</w:t>
      </w:r>
    </w:p>
    <w:p w:rsidR="00000000" w:rsidRDefault="004015ED">
      <w:pPr>
        <w:pStyle w:val="BodyText"/>
        <w:numPr>
          <w:ilvl w:val="0"/>
          <w:numId w:val="3"/>
        </w:numPr>
        <w:tabs>
          <w:tab w:val="left" w:pos="620"/>
        </w:tabs>
        <w:kinsoku w:val="0"/>
        <w:overflowPunct w:val="0"/>
        <w:ind w:hanging="403"/>
      </w:pPr>
      <w:r>
        <w:rPr>
          <w:spacing w:val="-7"/>
        </w:rPr>
        <w:t>UnitedHealthcare</w:t>
      </w:r>
      <w:r>
        <w:rPr>
          <w:spacing w:val="24"/>
        </w:rPr>
        <w:t xml:space="preserve"> </w:t>
      </w:r>
      <w:r>
        <w:rPr>
          <w:spacing w:val="-6"/>
        </w:rPr>
        <w:t>MedicareDirect</w:t>
      </w:r>
      <w:r>
        <w:rPr>
          <w:spacing w:val="21"/>
        </w:rPr>
        <w:t xml:space="preserve"> </w:t>
      </w:r>
      <w:r>
        <w:rPr>
          <w:spacing w:val="-7"/>
        </w:rPr>
        <w:t>(UnitedHealthcare)</w:t>
      </w:r>
    </w:p>
    <w:p w:rsidR="00000000" w:rsidRDefault="004015ED">
      <w:pPr>
        <w:pStyle w:val="BodyText"/>
        <w:numPr>
          <w:ilvl w:val="0"/>
          <w:numId w:val="3"/>
        </w:numPr>
        <w:tabs>
          <w:tab w:val="left" w:pos="620"/>
        </w:tabs>
        <w:kinsoku w:val="0"/>
        <w:overflowPunct w:val="0"/>
        <w:ind w:hanging="403"/>
        <w:sectPr w:rsidR="00000000">
          <w:headerReference w:type="default" r:id="rId7"/>
          <w:pgSz w:w="12240" w:h="15840"/>
          <w:pgMar w:top="2360" w:right="1040" w:bottom="280" w:left="1320" w:header="1454" w:footer="0" w:gutter="0"/>
          <w:pgNumType w:start="2"/>
          <w:cols w:space="720"/>
          <w:noEndnote/>
        </w:sectPr>
      </w:pPr>
    </w:p>
    <w:p w:rsidR="00000000" w:rsidRDefault="004015ED">
      <w:pPr>
        <w:pStyle w:val="Heading1"/>
        <w:kinsoku w:val="0"/>
        <w:overflowPunct w:val="0"/>
        <w:spacing w:before="33" w:line="550" w:lineRule="exact"/>
        <w:ind w:left="1149" w:right="1407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4015ED">
      <w:pPr>
        <w:pStyle w:val="BodyText"/>
        <w:kinsoku w:val="0"/>
        <w:overflowPunct w:val="0"/>
        <w:spacing w:before="0" w:line="550" w:lineRule="exact"/>
        <w:ind w:left="1034" w:right="1408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Wyoming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(WY)</w:t>
      </w:r>
    </w:p>
    <w:p w:rsidR="00000000" w:rsidRDefault="004015ED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4015ED">
      <w:pPr>
        <w:pStyle w:val="BodyText"/>
        <w:tabs>
          <w:tab w:val="left" w:pos="1540"/>
        </w:tabs>
        <w:kinsoku w:val="0"/>
        <w:overflowPunct w:val="0"/>
        <w:spacing w:before="0"/>
        <w:ind w:left="22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6"/>
        </w:rPr>
        <w:t>Equality</w:t>
      </w:r>
      <w:r>
        <w:rPr>
          <w:spacing w:val="10"/>
        </w:rPr>
        <w:t xml:space="preserve"> </w:t>
      </w:r>
      <w:r>
        <w:rPr>
          <w:spacing w:val="-8"/>
        </w:rPr>
        <w:t>Care</w:t>
      </w:r>
    </w:p>
    <w:p w:rsidR="00000000" w:rsidRDefault="004015ED">
      <w:pPr>
        <w:pStyle w:val="BodyText"/>
        <w:tabs>
          <w:tab w:val="left" w:pos="1540"/>
        </w:tabs>
        <w:kinsoku w:val="0"/>
        <w:overflowPunct w:val="0"/>
        <w:spacing w:before="0"/>
        <w:ind w:left="225" w:firstLine="0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4015ED">
      <w:pPr>
        <w:pStyle w:val="Heading1"/>
        <w:kinsoku w:val="0"/>
        <w:overflowPunct w:val="0"/>
        <w:spacing w:before="33" w:line="550" w:lineRule="exact"/>
        <w:ind w:left="1134" w:right="1408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HMOs</w:t>
      </w:r>
    </w:p>
    <w:p w:rsidR="00000000" w:rsidRDefault="004015ED">
      <w:pPr>
        <w:pStyle w:val="BodyText"/>
        <w:kinsoku w:val="0"/>
        <w:overflowPunct w:val="0"/>
        <w:spacing w:before="0" w:line="550" w:lineRule="exact"/>
        <w:ind w:left="1034" w:right="1408" w:firstLine="0"/>
        <w:jc w:val="center"/>
        <w:rPr>
          <w:sz w:val="48"/>
          <w:szCs w:val="48"/>
        </w:rPr>
      </w:pPr>
      <w:r>
        <w:rPr>
          <w:spacing w:val="-5"/>
          <w:sz w:val="48"/>
          <w:szCs w:val="48"/>
        </w:rPr>
        <w:t>Wyoming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(WY)</w:t>
      </w:r>
    </w:p>
    <w:p w:rsidR="00000000" w:rsidRDefault="004015ED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4015ED">
      <w:pPr>
        <w:pStyle w:val="BodyText"/>
        <w:kinsoku w:val="0"/>
        <w:overflowPunct w:val="0"/>
        <w:spacing w:before="0"/>
        <w:ind w:left="600" w:right="868" w:hanging="394"/>
      </w:pPr>
      <w:r>
        <w:t xml:space="preserve">1 </w:t>
      </w:r>
      <w:r>
        <w:rPr>
          <w:spacing w:val="12"/>
        </w:rPr>
        <w:t xml:space="preserve"> </w:t>
      </w:r>
      <w:r>
        <w:rPr>
          <w:spacing w:val="-4"/>
        </w:rPr>
        <w:t>Wyoming</w:t>
      </w:r>
      <w:r>
        <w:t xml:space="preserve"> </w:t>
      </w:r>
      <w:r>
        <w:rPr>
          <w:spacing w:val="-1"/>
        </w:rPr>
        <w:t>PACE</w:t>
      </w:r>
      <w:r>
        <w:t xml:space="preserve"> </w:t>
      </w:r>
      <w:r>
        <w:rPr>
          <w:spacing w:val="-5"/>
        </w:rPr>
        <w:t>at</w:t>
      </w:r>
      <w:r>
        <w:rPr>
          <w:spacing w:val="-11"/>
        </w:rPr>
        <w:t xml:space="preserve"> </w:t>
      </w:r>
      <w:r>
        <w:rPr>
          <w:spacing w:val="-7"/>
        </w:rPr>
        <w:t>Cheyenne</w:t>
      </w:r>
      <w:r>
        <w:rPr>
          <w:spacing w:val="-10"/>
        </w:rPr>
        <w:t xml:space="preserve"> </w:t>
      </w:r>
      <w:r>
        <w:rPr>
          <w:spacing w:val="-6"/>
        </w:rPr>
        <w:t>Regional</w:t>
      </w:r>
      <w:r>
        <w:t xml:space="preserve"> </w:t>
      </w:r>
      <w:r>
        <w:rPr>
          <w:spacing w:val="-5"/>
        </w:rPr>
        <w:t>Medical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7"/>
        </w:rPr>
        <w:t>Center</w:t>
      </w:r>
    </w:p>
    <w:p w:rsidR="00000000" w:rsidRDefault="004015ED">
      <w:pPr>
        <w:pStyle w:val="BodyText"/>
        <w:kinsoku w:val="0"/>
        <w:overflowPunct w:val="0"/>
        <w:spacing w:before="0"/>
        <w:ind w:left="600" w:right="868" w:hanging="394"/>
        <w:sectPr w:rsidR="00000000">
          <w:pgSz w:w="12240" w:h="15840"/>
          <w:pgMar w:top="2360" w:right="1040" w:bottom="280" w:left="1320" w:header="1454" w:footer="0" w:gutter="0"/>
          <w:cols w:space="720"/>
          <w:noEndnote/>
        </w:sectPr>
      </w:pPr>
    </w:p>
    <w:p w:rsidR="00000000" w:rsidRDefault="004015ED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15ED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4015ED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right="1759"/>
      </w:pPr>
      <w:r>
        <w:rPr>
          <w:spacing w:val="-5"/>
        </w:rPr>
        <w:t>BlueSelect</w:t>
      </w:r>
      <w:r>
        <w:rPr>
          <w:spacing w:val="-10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4"/>
        </w:rPr>
        <w:t>Wyoming)</w:t>
      </w:r>
    </w:p>
    <w:p w:rsidR="00000000" w:rsidRDefault="004015ED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784"/>
      </w:pPr>
      <w:r>
        <w:rPr>
          <w:spacing w:val="-5"/>
        </w:rPr>
        <w:t>BlueSelect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3"/>
        </w:rPr>
        <w:t>Basic</w:t>
      </w:r>
      <w:r>
        <w:rPr>
          <w:spacing w:val="1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4"/>
        </w:rPr>
        <w:t>Wyoming)</w:t>
      </w:r>
    </w:p>
    <w:p w:rsidR="00000000" w:rsidRDefault="004015ED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868"/>
      </w:pPr>
      <w:r>
        <w:rPr>
          <w:spacing w:val="-5"/>
        </w:rPr>
        <w:t>BlueSelect</w:t>
      </w:r>
      <w:r>
        <w:rPr>
          <w:spacing w:val="-9"/>
        </w:rPr>
        <w:t xml:space="preserve"> </w:t>
      </w:r>
      <w:r>
        <w:rPr>
          <w:spacing w:val="-6"/>
        </w:rPr>
        <w:t xml:space="preserve">[Tier] </w:t>
      </w:r>
      <w:r>
        <w:rPr>
          <w:spacing w:val="-3"/>
        </w:rPr>
        <w:t>Classic</w:t>
      </w:r>
      <w:r>
        <w:rPr>
          <w:spacing w:val="2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</w:t>
      </w:r>
      <w:r>
        <w:rPr>
          <w:spacing w:val="-4"/>
        </w:rPr>
        <w:t>d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5"/>
        </w:rPr>
        <w:t>of</w:t>
      </w:r>
      <w:r>
        <w:rPr>
          <w:spacing w:val="-1"/>
        </w:rPr>
        <w:t xml:space="preserve"> </w:t>
      </w:r>
      <w:r>
        <w:rPr>
          <w:spacing w:val="-4"/>
        </w:rPr>
        <w:t>Wyoming)</w:t>
      </w:r>
    </w:p>
    <w:p w:rsidR="00000000" w:rsidRDefault="004015ED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903"/>
      </w:pPr>
      <w:r>
        <w:rPr>
          <w:spacing w:val="-5"/>
        </w:rPr>
        <w:t>BlueSelect</w:t>
      </w:r>
      <w:r>
        <w:rPr>
          <w:spacing w:val="-11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6"/>
        </w:rPr>
        <w:t>Core</w:t>
      </w:r>
      <w:r>
        <w:rPr>
          <w:spacing w:val="-7"/>
        </w:rPr>
        <w:t xml:space="preserve"> </w:t>
      </w:r>
      <w:r>
        <w:rPr>
          <w:spacing w:val="-3"/>
        </w:rPr>
        <w:t>(Blue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9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4"/>
        </w:rPr>
        <w:t>Wyoming)</w:t>
      </w:r>
    </w:p>
    <w:p w:rsidR="00000000" w:rsidRDefault="004015ED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404"/>
      </w:pPr>
      <w:r>
        <w:rPr>
          <w:spacing w:val="-5"/>
        </w:rPr>
        <w:t>BlueSelect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>HealthPlus</w:t>
      </w:r>
      <w:r>
        <w:rPr>
          <w:spacing w:val="5"/>
        </w:rPr>
        <w:t xml:space="preserve">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4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5"/>
        </w:rPr>
        <w:t xml:space="preserve"> of </w:t>
      </w:r>
      <w:r>
        <w:rPr>
          <w:spacing w:val="-4"/>
        </w:rPr>
        <w:t>Wyoming)</w:t>
      </w:r>
    </w:p>
    <w:p w:rsidR="00000000" w:rsidRDefault="004015ED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128"/>
      </w:pPr>
      <w:r>
        <w:rPr>
          <w:spacing w:val="-5"/>
        </w:rPr>
        <w:t>BlueSelect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Value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7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4"/>
        </w:rPr>
        <w:t>Shield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5"/>
        </w:rPr>
        <w:t>of</w:t>
      </w:r>
      <w:r>
        <w:rPr>
          <w:spacing w:val="-1"/>
        </w:rPr>
        <w:t xml:space="preserve"> </w:t>
      </w:r>
      <w:r>
        <w:rPr>
          <w:spacing w:val="-4"/>
        </w:rPr>
        <w:t>Wyoming)</w:t>
      </w:r>
    </w:p>
    <w:p w:rsidR="00000000" w:rsidRDefault="004015ED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right="1543"/>
      </w:pPr>
      <w:r>
        <w:rPr>
          <w:spacing w:val="-5"/>
        </w:rPr>
        <w:t>BlueSelect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6"/>
        </w:rPr>
        <w:t xml:space="preserve">ValueOne </w:t>
      </w:r>
      <w:r>
        <w:rPr>
          <w:spacing w:val="-3"/>
        </w:rPr>
        <w:t>(Blue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5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4"/>
        </w:rPr>
        <w:t>Shield</w:t>
      </w:r>
      <w:r>
        <w:rPr>
          <w:spacing w:val="-5"/>
        </w:rPr>
        <w:t xml:space="preserve"> of </w:t>
      </w:r>
      <w:r>
        <w:rPr>
          <w:spacing w:val="-4"/>
        </w:rPr>
        <w:t>Wyoming)</w:t>
      </w:r>
    </w:p>
    <w:p w:rsidR="00000000" w:rsidRDefault="004015ED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4015ED">
      <w:pPr>
        <w:pStyle w:val="BodyText"/>
        <w:kinsoku w:val="0"/>
        <w:overflowPunct w:val="0"/>
        <w:spacing w:before="0"/>
        <w:ind w:left="1040" w:right="1408" w:firstLine="0"/>
        <w:jc w:val="center"/>
      </w:pPr>
      <w:r>
        <w:rPr>
          <w:spacing w:val="-7"/>
        </w:rPr>
        <w:t>(continued)</w:t>
      </w:r>
    </w:p>
    <w:p w:rsidR="00000000" w:rsidRDefault="004015ED">
      <w:pPr>
        <w:pStyle w:val="BodyText"/>
        <w:kinsoku w:val="0"/>
        <w:overflowPunct w:val="0"/>
        <w:spacing w:before="0"/>
        <w:ind w:left="1040" w:right="1408" w:firstLine="0"/>
        <w:jc w:val="center"/>
        <w:sectPr w:rsidR="00000000">
          <w:headerReference w:type="default" r:id="rId8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4015ED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15ED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4015ED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spacing w:before="59"/>
        <w:ind w:left="609" w:right="868" w:hanging="393"/>
      </w:pPr>
      <w:bookmarkStart w:id="1" w:name="Table 2"/>
      <w:bookmarkEnd w:id="1"/>
      <w:r>
        <w:rPr>
          <w:spacing w:val="-5"/>
        </w:rPr>
        <w:t>BlueSelect</w:t>
      </w:r>
      <w:r>
        <w:rPr>
          <w:spacing w:val="-10"/>
        </w:rPr>
        <w:t xml:space="preserve"> </w:t>
      </w:r>
      <w:r>
        <w:rPr>
          <w:spacing w:val="-6"/>
        </w:rPr>
        <w:t xml:space="preserve">[Tier] </w:t>
      </w:r>
      <w:r>
        <w:rPr>
          <w:spacing w:val="-5"/>
        </w:rPr>
        <w:t>ValueTwo</w:t>
      </w:r>
      <w:r>
        <w:rPr>
          <w:spacing w:val="-8"/>
        </w:rPr>
        <w:t xml:space="preserve"> </w:t>
      </w:r>
      <w:r>
        <w:rPr>
          <w:spacing w:val="-3"/>
        </w:rPr>
        <w:t>(Blue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4"/>
        </w:rPr>
        <w:t>Shield</w:t>
      </w:r>
      <w:r>
        <w:rPr>
          <w:spacing w:val="-8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4"/>
        </w:rPr>
        <w:t>Wyoming)</w:t>
      </w:r>
    </w:p>
    <w:p w:rsidR="00000000" w:rsidRDefault="004015ED">
      <w:pPr>
        <w:pStyle w:val="BodyText"/>
        <w:numPr>
          <w:ilvl w:val="0"/>
          <w:numId w:val="2"/>
        </w:numPr>
        <w:tabs>
          <w:tab w:val="left" w:pos="610"/>
        </w:tabs>
        <w:kinsoku w:val="0"/>
        <w:overflowPunct w:val="0"/>
        <w:spacing w:before="59"/>
        <w:ind w:left="609" w:right="868" w:hanging="393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4015ED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15ED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4015ED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4015E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spacing w:before="59"/>
      </w:pPr>
      <w:bookmarkStart w:id="2" w:name="Report"/>
      <w:bookmarkStart w:id="3" w:name="Detailed and/or summarized report"/>
      <w:bookmarkStart w:id="4" w:name="Table 1"/>
      <w:bookmarkEnd w:id="2"/>
      <w:bookmarkEnd w:id="3"/>
      <w:bookmarkEnd w:id="4"/>
      <w:r>
        <w:rPr>
          <w:spacing w:val="-1"/>
        </w:rPr>
        <w:t>AIDS</w:t>
      </w:r>
      <w:r>
        <w:rPr>
          <w:spacing w:val="6"/>
        </w:rPr>
        <w:t xml:space="preserve"> </w:t>
      </w:r>
      <w:r>
        <w:rPr>
          <w:spacing w:val="-5"/>
        </w:rPr>
        <w:t>Drug</w:t>
      </w:r>
      <w:r>
        <w:rPr>
          <w:spacing w:val="6"/>
        </w:rPr>
        <w:t xml:space="preserve"> </w:t>
      </w:r>
      <w:r>
        <w:rPr>
          <w:spacing w:val="-4"/>
        </w:rPr>
        <w:t xml:space="preserve">Assistance </w:t>
      </w:r>
      <w:r>
        <w:rPr>
          <w:spacing w:val="-6"/>
        </w:rPr>
        <w:t>Program</w:t>
      </w:r>
    </w:p>
    <w:p w:rsidR="00000000" w:rsidRDefault="004015ED">
      <w:pPr>
        <w:pStyle w:val="BodyText"/>
        <w:numPr>
          <w:ilvl w:val="0"/>
          <w:numId w:val="1"/>
        </w:numPr>
        <w:tabs>
          <w:tab w:val="left" w:pos="600"/>
        </w:tabs>
        <w:kinsoku w:val="0"/>
        <w:overflowPunct w:val="0"/>
        <w:ind w:right="1671"/>
      </w:pPr>
      <w:r>
        <w:rPr>
          <w:spacing w:val="-4"/>
        </w:rPr>
        <w:t>Wyoming</w:t>
      </w:r>
      <w:r>
        <w:rPr>
          <w:spacing w:val="9"/>
        </w:rPr>
        <w:t xml:space="preserve"> </w:t>
      </w:r>
      <w:r>
        <w:rPr>
          <w:spacing w:val="-6"/>
        </w:rPr>
        <w:t>Prescription</w:t>
      </w:r>
      <w:r>
        <w:rPr>
          <w:spacing w:val="-2"/>
        </w:rPr>
        <w:t xml:space="preserve"> </w:t>
      </w:r>
      <w:r>
        <w:rPr>
          <w:spacing w:val="-5"/>
        </w:rPr>
        <w:t>Drug</w:t>
      </w:r>
      <w:r>
        <w:rPr>
          <w:spacing w:val="9"/>
        </w:rPr>
        <w:t xml:space="preserve"> </w:t>
      </w:r>
      <w:r>
        <w:rPr>
          <w:spacing w:val="-4"/>
        </w:rPr>
        <w:t>Assistance</w:t>
      </w:r>
      <w:r>
        <w:rPr>
          <w:spacing w:val="-2"/>
        </w:rPr>
        <w:t xml:space="preserve"> </w:t>
      </w:r>
      <w:r>
        <w:rPr>
          <w:spacing w:val="-6"/>
        </w:rPr>
        <w:t>Program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1"/>
        </w:rPr>
        <w:t>(PDAP)</w:t>
      </w:r>
    </w:p>
    <w:sectPr w:rsidR="00000000">
      <w:headerReference w:type="default" r:id="rId9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015ED">
      <w:r>
        <w:separator/>
      </w:r>
    </w:p>
  </w:endnote>
  <w:endnote w:type="continuationSeparator" w:id="0">
    <w:p w:rsidR="00000000" w:rsidRDefault="0040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015ED">
      <w:r>
        <w:separator/>
      </w:r>
    </w:p>
  </w:footnote>
  <w:footnote w:type="continuationSeparator" w:id="0">
    <w:p w:rsidR="00000000" w:rsidRDefault="00401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15ED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3B9D026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1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8.6pt;margin-top:72.3pt;width:6.8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ZixsgIAAK8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1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2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280.75pt;margin-top:85.75pt;width:50.1pt;height:32.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ls+sQIAALA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2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15ED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761AE0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DKuJ36LAQAAMoWAAAOAAAAAAAAAAAAAAAAAC4CAABk&#10;cnMvZTJvRG9jLnhtbFBLAQItABQABgAIAAAAIQDStd0E4QAAAAsBAAAPAAAAAAAAAAAAAAAAAIYG&#10;AABkcnMvZG93bnJldi54bWxQSwUGAAAAAAQABADzAAAAlAcAAAAA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DQRT42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7.6pt;margin-top:72.3pt;width:8.75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5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Wyoming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(WY)</w:t>
                          </w:r>
                        </w:p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19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27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22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75.8pt;margin-top:85.75pt;width:447.65pt;height:135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HSggCO0AgAA&#10;sg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5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Wyoming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(WY)</w:t>
                    </w:r>
                  </w:p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/>
                      <w:ind w:left="20" w:right="119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27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22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015ED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05CCA9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Bwg/b3LAQAAMYWAAAOAAAAAAAAAAAAAAAAAC4CAABk&#10;cnMvZTJvRG9jLnhtbFBLAQItABQABgAIAAAAIQDStd0E4QAAAAsBAAAPAAAAAAAAAAAAAAAAAIYG&#10;AABkcnMvZG93bnJldi54bWxQSwUGAAAAAAQABADzAAAAlAcAAAAA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aOEtQIAALE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KlFo4S1AgAAsQ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8.6pt;margin-top:72.3pt;width:6.8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4015ED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0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5"/>
                              <w:sz w:val="48"/>
                              <w:szCs w:val="48"/>
                            </w:rPr>
                            <w:t>Wyoming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(WY)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140.1pt;margin-top:85.75pt;width:332.05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JpTNxq0AgAA&#10;sg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4015ED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0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5"/>
                        <w:sz w:val="48"/>
                        <w:szCs w:val="48"/>
                      </w:rPr>
                      <w:t>Wyoming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(WY)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19" w:hanging="4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45" w:hanging="404"/>
      </w:pPr>
    </w:lvl>
    <w:lvl w:ilvl="2">
      <w:numFmt w:val="bullet"/>
      <w:lvlText w:val="•"/>
      <w:lvlJc w:val="left"/>
      <w:pPr>
        <w:ind w:left="2471" w:hanging="404"/>
      </w:pPr>
    </w:lvl>
    <w:lvl w:ilvl="3">
      <w:numFmt w:val="bullet"/>
      <w:lvlText w:val="•"/>
      <w:lvlJc w:val="left"/>
      <w:pPr>
        <w:ind w:left="3397" w:hanging="404"/>
      </w:pPr>
    </w:lvl>
    <w:lvl w:ilvl="4">
      <w:numFmt w:val="bullet"/>
      <w:lvlText w:val="•"/>
      <w:lvlJc w:val="left"/>
      <w:pPr>
        <w:ind w:left="4323" w:hanging="404"/>
      </w:pPr>
    </w:lvl>
    <w:lvl w:ilvl="5">
      <w:numFmt w:val="bullet"/>
      <w:lvlText w:val="•"/>
      <w:lvlJc w:val="left"/>
      <w:pPr>
        <w:ind w:left="5249" w:hanging="404"/>
      </w:pPr>
    </w:lvl>
    <w:lvl w:ilvl="6">
      <w:numFmt w:val="bullet"/>
      <w:lvlText w:val="•"/>
      <w:lvlJc w:val="left"/>
      <w:pPr>
        <w:ind w:left="6175" w:hanging="404"/>
      </w:pPr>
    </w:lvl>
    <w:lvl w:ilvl="7">
      <w:numFmt w:val="bullet"/>
      <w:lvlText w:val="•"/>
      <w:lvlJc w:val="left"/>
      <w:pPr>
        <w:ind w:left="7101" w:hanging="404"/>
      </w:pPr>
    </w:lvl>
    <w:lvl w:ilvl="8">
      <w:numFmt w:val="bullet"/>
      <w:lvlText w:val="•"/>
      <w:lvlJc w:val="left"/>
      <w:pPr>
        <w:ind w:left="8027" w:hanging="4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600" w:hanging="39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28" w:hanging="394"/>
      </w:pPr>
    </w:lvl>
    <w:lvl w:ilvl="2">
      <w:numFmt w:val="bullet"/>
      <w:lvlText w:val="•"/>
      <w:lvlJc w:val="left"/>
      <w:pPr>
        <w:ind w:left="2456" w:hanging="394"/>
      </w:pPr>
    </w:lvl>
    <w:lvl w:ilvl="3">
      <w:numFmt w:val="bullet"/>
      <w:lvlText w:val="•"/>
      <w:lvlJc w:val="left"/>
      <w:pPr>
        <w:ind w:left="3384" w:hanging="394"/>
      </w:pPr>
    </w:lvl>
    <w:lvl w:ilvl="4">
      <w:numFmt w:val="bullet"/>
      <w:lvlText w:val="•"/>
      <w:lvlJc w:val="left"/>
      <w:pPr>
        <w:ind w:left="4312" w:hanging="394"/>
      </w:pPr>
    </w:lvl>
    <w:lvl w:ilvl="5">
      <w:numFmt w:val="bullet"/>
      <w:lvlText w:val="•"/>
      <w:lvlJc w:val="left"/>
      <w:pPr>
        <w:ind w:left="5240" w:hanging="394"/>
      </w:pPr>
    </w:lvl>
    <w:lvl w:ilvl="6">
      <w:numFmt w:val="bullet"/>
      <w:lvlText w:val="•"/>
      <w:lvlJc w:val="left"/>
      <w:pPr>
        <w:ind w:left="6168" w:hanging="394"/>
      </w:pPr>
    </w:lvl>
    <w:lvl w:ilvl="7">
      <w:numFmt w:val="bullet"/>
      <w:lvlText w:val="•"/>
      <w:lvlJc w:val="left"/>
      <w:pPr>
        <w:ind w:left="7096" w:hanging="394"/>
      </w:pPr>
    </w:lvl>
    <w:lvl w:ilvl="8">
      <w:numFmt w:val="bullet"/>
      <w:lvlText w:val="•"/>
      <w:lvlJc w:val="left"/>
      <w:pPr>
        <w:ind w:left="8024" w:hanging="39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5ED"/>
    <w:rsid w:val="0040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73"/>
    <o:shapelayout v:ext="edit">
      <o:idmap v:ext="edit" data="1"/>
    </o:shapelayout>
  </w:shapeDefaults>
  <w:decimalSymbol w:val="."/>
  <w:listSeparator w:val=","/>
  <w14:defaultImageDpi w14:val="0"/>
  <w15:docId w15:val="{E779656D-AD4E-4EB7-903F-2201CD4A2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ind w:left="1034"/>
      <w:outlineLvl w:val="0"/>
    </w:pPr>
    <w:rPr>
      <w:rFonts w:ascii="Arial" w:hAnsi="Arial" w:cs="Arial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1"/>
    <w:qFormat/>
    <w:pPr>
      <w:ind w:left="20" w:hanging="951"/>
      <w:outlineLvl w:val="1"/>
    </w:pPr>
    <w:rPr>
      <w:rFonts w:ascii="Arial" w:hAnsi="Arial" w:cs="Arial"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2017-01-23T21:49:00Z</dcterms:created>
  <dcterms:modified xsi:type="dcterms:W3CDTF">2017-01-23T21:49:00Z</dcterms:modified>
</cp:coreProperties>
</file>